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6C21180" w14:textId="6C806407" w:rsidR="00132E50" w:rsidRPr="005711D8" w:rsidRDefault="00132E50" w:rsidP="00212B50">
      <w:pPr>
        <w:pStyle w:val="PargrafodaLista"/>
        <w:spacing w:after="0" w:line="240" w:lineRule="auto"/>
        <w:ind w:left="283"/>
        <w:jc w:val="center"/>
        <w:rPr>
          <w:rFonts w:cs="Calibri"/>
          <w:b/>
        </w:rPr>
      </w:pPr>
    </w:p>
    <w:p w14:paraId="4E262DB2" w14:textId="062ED18B" w:rsidR="00132E50" w:rsidRPr="004108AF" w:rsidRDefault="00132E50" w:rsidP="007870C6">
      <w:pPr>
        <w:pStyle w:val="Ttulo"/>
        <w:jc w:val="right"/>
        <w:rPr>
          <w:rFonts w:ascii="Calibri" w:hAnsi="Calibri" w:cs="Calibri"/>
          <w:bCs/>
          <w:sz w:val="24"/>
          <w:highlight w:val="yellow"/>
        </w:rPr>
      </w:pPr>
      <w:r w:rsidRPr="005711D8">
        <w:rPr>
          <w:rFonts w:ascii="Calibri" w:hAnsi="Calibri" w:cs="Calibri"/>
          <w:bCs/>
          <w:sz w:val="24"/>
        </w:rPr>
        <w:t xml:space="preserve">PREGÃO ELETRÔNICO </w:t>
      </w:r>
      <w:r w:rsidRPr="004108AF">
        <w:rPr>
          <w:rFonts w:ascii="Calibri" w:hAnsi="Calibri" w:cs="Calibri"/>
          <w:bCs/>
          <w:sz w:val="24"/>
        </w:rPr>
        <w:t>nº</w:t>
      </w:r>
      <w:r w:rsidR="00084926" w:rsidRPr="004108AF">
        <w:rPr>
          <w:rFonts w:ascii="Calibri" w:hAnsi="Calibri" w:cs="Calibri"/>
          <w:bCs/>
          <w:sz w:val="24"/>
        </w:rPr>
        <w:t xml:space="preserve"> </w:t>
      </w:r>
      <w:r w:rsidR="00F2392A" w:rsidRPr="004108AF">
        <w:rPr>
          <w:rFonts w:ascii="Calibri" w:hAnsi="Calibri" w:cs="Calibri"/>
          <w:bCs/>
          <w:sz w:val="24"/>
        </w:rPr>
        <w:t>0</w:t>
      </w:r>
      <w:r w:rsidR="004108AF" w:rsidRPr="004108AF">
        <w:rPr>
          <w:rFonts w:ascii="Calibri" w:hAnsi="Calibri" w:cs="Calibri"/>
          <w:bCs/>
          <w:sz w:val="24"/>
        </w:rPr>
        <w:t>738</w:t>
      </w:r>
      <w:r w:rsidR="00F2392A" w:rsidRPr="004108AF">
        <w:rPr>
          <w:rFonts w:ascii="Calibri" w:hAnsi="Calibri" w:cs="Calibri"/>
          <w:bCs/>
          <w:sz w:val="24"/>
        </w:rPr>
        <w:t>/20</w:t>
      </w:r>
      <w:r w:rsidR="00095A81" w:rsidRPr="004108AF">
        <w:rPr>
          <w:rFonts w:ascii="Calibri" w:hAnsi="Calibri" w:cs="Calibri"/>
          <w:bCs/>
          <w:sz w:val="24"/>
        </w:rPr>
        <w:t>2</w:t>
      </w:r>
      <w:r w:rsidR="00E718DF" w:rsidRPr="004108AF">
        <w:rPr>
          <w:rFonts w:ascii="Calibri" w:hAnsi="Calibri" w:cs="Calibri"/>
          <w:bCs/>
          <w:sz w:val="24"/>
        </w:rPr>
        <w:t>2</w:t>
      </w:r>
    </w:p>
    <w:p w14:paraId="12557A9D" w14:textId="77777777" w:rsidR="007870C6" w:rsidRDefault="007870C6" w:rsidP="00132E50">
      <w:pPr>
        <w:pStyle w:val="Ttulo1"/>
        <w:numPr>
          <w:ilvl w:val="0"/>
          <w:numId w:val="0"/>
        </w:numPr>
        <w:tabs>
          <w:tab w:val="left" w:pos="1134"/>
        </w:tabs>
        <w:jc w:val="center"/>
        <w:rPr>
          <w:rFonts w:ascii="Calibri" w:hAnsi="Calibri" w:cs="Calibri"/>
          <w:bCs/>
          <w:szCs w:val="24"/>
        </w:rPr>
      </w:pPr>
    </w:p>
    <w:p w14:paraId="29B3E978" w14:textId="7249BFF1"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604CD2DE" w14:textId="744D8876" w:rsidR="00F04A4C" w:rsidRDefault="00F04A4C" w:rsidP="00F04A4C">
      <w:pPr>
        <w:jc w:val="both"/>
        <w:rPr>
          <w:rFonts w:ascii="Calibri" w:hAnsi="Calibri" w:cs="Calibri"/>
          <w:bCs/>
          <w:sz w:val="20"/>
          <w:szCs w:val="20"/>
        </w:rPr>
      </w:pPr>
    </w:p>
    <w:p w14:paraId="432CA590" w14:textId="77777777" w:rsidR="007870C6" w:rsidRDefault="007870C6" w:rsidP="007870C6">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5D79163E" w14:textId="77777777" w:rsidR="007870C6" w:rsidRPr="00AE67EB" w:rsidRDefault="007870C6"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0573D64" w:rsidR="00D83709" w:rsidRDefault="007870C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29BA7569" w14:textId="77777777" w:rsidR="00AE67EB" w:rsidRDefault="00AE67EB" w:rsidP="0034514C">
      <w:pPr>
        <w:ind w:right="27"/>
        <w:jc w:val="center"/>
        <w:rPr>
          <w:rFonts w:ascii="Calibri" w:hAnsi="Calibri" w:cs="Calibri"/>
          <w:i/>
          <w:iCs/>
          <w:sz w:val="22"/>
        </w:rPr>
      </w:pPr>
    </w:p>
    <w:p w14:paraId="5A5A1A43" w14:textId="0DDB1B7E" w:rsidR="007870C6" w:rsidRDefault="007870C6" w:rsidP="0034514C">
      <w:pPr>
        <w:ind w:right="27"/>
        <w:jc w:val="center"/>
        <w:rPr>
          <w:rFonts w:ascii="Calibri" w:hAnsi="Calibri" w:cs="Calibri"/>
          <w:i/>
          <w:iCs/>
          <w:sz w:val="22"/>
        </w:rPr>
        <w:sectPr w:rsidR="007870C6"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65E35645"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5D7184C8" w14:textId="0E79ED87" w:rsidR="007870C6" w:rsidRPr="007870C6" w:rsidRDefault="007870C6" w:rsidP="0034514C">
      <w:pPr>
        <w:ind w:right="27"/>
        <w:jc w:val="center"/>
        <w:rPr>
          <w:rFonts w:ascii="Calibri" w:hAnsi="Calibri" w:cs="Calibri"/>
          <w:bCs/>
          <w:sz w:val="22"/>
          <w:szCs w:val="22"/>
        </w:rPr>
      </w:pPr>
      <w:r w:rsidRPr="007870C6">
        <w:rPr>
          <w:rFonts w:ascii="Calibri" w:hAnsi="Calibri" w:cs="Calibri"/>
          <w:bCs/>
          <w:sz w:val="22"/>
          <w:szCs w:val="22"/>
        </w:rPr>
        <w:t>SUL ORGANIZAÇÃO DE EVENTOS ESPORTIVOS, CULTURAIS E TURÍSTICOS LTDA</w:t>
      </w:r>
      <w:bookmarkStart w:id="0" w:name="_GoBack"/>
      <w:bookmarkEnd w:id="0"/>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A192018" w14:textId="77777777" w:rsidR="007870C6" w:rsidRDefault="0034514C" w:rsidP="007870C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4ACB0F1" w14:textId="6B255165" w:rsidR="007870C6" w:rsidRPr="007870C6" w:rsidRDefault="007870C6" w:rsidP="007870C6">
      <w:pPr>
        <w:ind w:right="27"/>
        <w:jc w:val="center"/>
        <w:rPr>
          <w:rFonts w:ascii="Calibri" w:hAnsi="Calibri" w:cs="Calibri"/>
          <w:bCs/>
          <w:sz w:val="22"/>
          <w:szCs w:val="22"/>
        </w:rPr>
        <w:sectPr w:rsidR="007870C6" w:rsidRPr="007870C6" w:rsidSect="00AE67EB">
          <w:type w:val="continuous"/>
          <w:pgSz w:w="11907" w:h="16840" w:code="9"/>
          <w:pgMar w:top="851" w:right="708" w:bottom="794" w:left="1134" w:header="567" w:footer="567" w:gutter="0"/>
          <w:cols w:num="3" w:space="720"/>
        </w:sectPr>
      </w:pPr>
      <w:r w:rsidRPr="007870C6">
        <w:rPr>
          <w:rFonts w:ascii="Calibri" w:hAnsi="Calibri" w:cs="Calibri"/>
          <w:bCs/>
          <w:sz w:val="22"/>
          <w:szCs w:val="22"/>
        </w:rPr>
        <w:t>M &amp; A SERVIÇOS DE REMOÇÃO DE PACIENTES LTDA EPP</w:t>
      </w:r>
    </w:p>
    <w:p w14:paraId="500D0583" w14:textId="77777777" w:rsidR="00F04A4C" w:rsidRPr="005711D8" w:rsidRDefault="00F04A4C" w:rsidP="00642651">
      <w:pPr>
        <w:rPr>
          <w:rFonts w:ascii="Calibri" w:hAnsi="Calibri" w:cs="Calibri"/>
          <w:sz w:val="22"/>
        </w:rPr>
      </w:pPr>
    </w:p>
    <w:sectPr w:rsidR="00F04A4C" w:rsidRPr="005711D8" w:rsidSect="00E769A4">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3752C" w:rsidRDefault="0023752C">
      <w:r>
        <w:separator/>
      </w:r>
    </w:p>
  </w:endnote>
  <w:endnote w:type="continuationSeparator" w:id="0">
    <w:p w14:paraId="75E7FA73" w14:textId="77777777" w:rsidR="0023752C" w:rsidRDefault="0023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0A0CFAF4" w:rsidR="0023752C" w:rsidRDefault="0023752C" w:rsidP="00352F71">
    <w:pPr>
      <w:pStyle w:val="Rodap"/>
      <w:tabs>
        <w:tab w:val="clear" w:pos="4419"/>
        <w:tab w:val="center" w:pos="0"/>
      </w:tabs>
      <w:rPr>
        <w:color w:val="0000FF"/>
        <w:sz w:val="14"/>
      </w:rPr>
    </w:pPr>
    <w:r>
      <w:rPr>
        <w:sz w:val="14"/>
      </w:rPr>
      <w:t xml:space="preserve">PE </w:t>
    </w:r>
    <w:r w:rsidRPr="0023752C">
      <w:rPr>
        <w:sz w:val="14"/>
      </w:rPr>
      <w:t>0738/2022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3752C" w:rsidRDefault="0023752C">
      <w:r>
        <w:separator/>
      </w:r>
    </w:p>
  </w:footnote>
  <w:footnote w:type="continuationSeparator" w:id="0">
    <w:p w14:paraId="76988453" w14:textId="77777777" w:rsidR="0023752C" w:rsidRDefault="00237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3752C" w:rsidRDefault="0023752C">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3752C" w:rsidRPr="006A59DF" w:rsidRDefault="0023752C">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6CC77C2"/>
    <w:multiLevelType w:val="hybridMultilevel"/>
    <w:tmpl w:val="356CD3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28CC5D5E"/>
    <w:multiLevelType w:val="hybridMultilevel"/>
    <w:tmpl w:val="4378CE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4163060"/>
    <w:multiLevelType w:val="hybridMultilevel"/>
    <w:tmpl w:val="025E16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71771D4"/>
    <w:multiLevelType w:val="hybridMultilevel"/>
    <w:tmpl w:val="2CDA01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10"/>
  </w:num>
  <w:num w:numId="7">
    <w:abstractNumId w:val="6"/>
  </w:num>
  <w:num w:numId="8">
    <w:abstractNumId w:val="8"/>
  </w:num>
  <w:num w:numId="9">
    <w:abstractNumId w:val="14"/>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3"/>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9"/>
  </w:num>
  <w:num w:numId="35">
    <w:abstractNumId w:val="4"/>
  </w:num>
  <w:num w:numId="36">
    <w:abstractNumId w:val="12"/>
  </w:num>
  <w:num w:numId="37">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3752C"/>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08AF"/>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52E5F"/>
    <w:rsid w:val="00763992"/>
    <w:rsid w:val="00764AB8"/>
    <w:rsid w:val="00766E28"/>
    <w:rsid w:val="00767DE9"/>
    <w:rsid w:val="00774D16"/>
    <w:rsid w:val="007760E4"/>
    <w:rsid w:val="00783F36"/>
    <w:rsid w:val="007849A4"/>
    <w:rsid w:val="007859EF"/>
    <w:rsid w:val="00786340"/>
    <w:rsid w:val="00786B5A"/>
    <w:rsid w:val="007870C6"/>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87B2C"/>
    <w:rsid w:val="00991457"/>
    <w:rsid w:val="009925A8"/>
    <w:rsid w:val="0099722B"/>
    <w:rsid w:val="009A04A7"/>
    <w:rsid w:val="009A3249"/>
    <w:rsid w:val="009A5A41"/>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454"/>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48A8"/>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9A4"/>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BE"/>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styleId="Recuodecorpodetexto3">
    <w:name w:val="Body Text Indent 3"/>
    <w:basedOn w:val="Normal"/>
    <w:link w:val="Recuodecorpodetexto3Char"/>
    <w:uiPriority w:val="99"/>
    <w:semiHidden/>
    <w:unhideWhenUsed/>
    <w:rsid w:val="0023752C"/>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23752C"/>
    <w:rPr>
      <w:sz w:val="16"/>
      <w:szCs w:val="16"/>
      <w:lang w:eastAsia="ar-SA"/>
    </w:rPr>
  </w:style>
  <w:style w:type="character" w:styleId="MenoPendente">
    <w:name w:val="Unresolved Mention"/>
    <w:basedOn w:val="Fontepargpadro"/>
    <w:uiPriority w:val="99"/>
    <w:semiHidden/>
    <w:unhideWhenUsed/>
    <w:rsid w:val="00987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635084"/>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92379-F2CD-4296-84BC-9A242D87B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477</Words>
  <Characters>2578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3049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19</cp:revision>
  <cp:lastPrinted>2022-06-06T19:34:00Z</cp:lastPrinted>
  <dcterms:created xsi:type="dcterms:W3CDTF">2020-05-14T18:48:00Z</dcterms:created>
  <dcterms:modified xsi:type="dcterms:W3CDTF">2022-06-06T19:34:00Z</dcterms:modified>
</cp:coreProperties>
</file>